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7D" w:rsidRDefault="004C027D" w:rsidP="004C027D">
      <w:pPr>
        <w:widowControl w:val="0"/>
        <w:autoSpaceDE w:val="0"/>
        <w:autoSpaceDN w:val="0"/>
        <w:adjustRightInd w:val="0"/>
        <w:rPr>
          <w:rFonts w:ascii="Arial" w:hAnsi="Arial" w:cs="Arial"/>
        </w:rPr>
      </w:pPr>
      <w:r>
        <w:rPr>
          <w:rFonts w:ascii="Arial" w:hAnsi="Arial" w:cs="Arial"/>
          <w:b/>
          <w:bCs/>
          <w:sz w:val="32"/>
          <w:szCs w:val="32"/>
        </w:rPr>
        <w:t>Needs Assessment</w:t>
      </w:r>
    </w:p>
    <w:p w:rsidR="004C027D" w:rsidRDefault="004C027D" w:rsidP="004C027D">
      <w:pPr>
        <w:widowControl w:val="0"/>
        <w:autoSpaceDE w:val="0"/>
        <w:autoSpaceDN w:val="0"/>
        <w:adjustRightInd w:val="0"/>
        <w:rPr>
          <w:rFonts w:ascii="Arial" w:hAnsi="Arial" w:cs="Arial"/>
        </w:rPr>
      </w:pPr>
    </w:p>
    <w:p w:rsidR="004C027D" w:rsidRDefault="004C027D" w:rsidP="004C027D">
      <w:pPr>
        <w:widowControl w:val="0"/>
        <w:autoSpaceDE w:val="0"/>
        <w:autoSpaceDN w:val="0"/>
        <w:adjustRightInd w:val="0"/>
        <w:rPr>
          <w:rFonts w:ascii="Arial" w:hAnsi="Arial" w:cs="Arial"/>
        </w:rPr>
      </w:pPr>
      <w:r>
        <w:rPr>
          <w:rFonts w:ascii="Arial" w:hAnsi="Arial" w:cs="Arial"/>
        </w:rPr>
        <w:t>Please take a few minutes to complete this survey. Information gained from this survey will be used to help develop future staff development sessions that will be meaningful to you.  Thank you in advance for taking time out of your busy schedule to complete this survey for me!</w:t>
      </w: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What grade do you teach?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r>
      <w:r>
        <w:rPr>
          <w:rFonts w:ascii="Arial" w:hAnsi="Arial" w:cs="Arial"/>
        </w:rPr>
        <w:t>_____</w:t>
      </w:r>
      <w:proofErr w:type="gramStart"/>
      <w:r>
        <w:rPr>
          <w:rFonts w:ascii="Arial" w:hAnsi="Arial" w:cs="Arial"/>
        </w:rPr>
        <w:t>third</w:t>
      </w:r>
      <w:proofErr w:type="gramEnd"/>
    </w:p>
    <w:p w:rsidR="004C027D" w:rsidRDefault="004C027D" w:rsidP="004C027D">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w:t>
      </w:r>
      <w:proofErr w:type="gramStart"/>
      <w:r>
        <w:rPr>
          <w:rFonts w:ascii="Arial" w:hAnsi="Arial" w:cs="Arial"/>
        </w:rPr>
        <w:t>fourth</w:t>
      </w:r>
      <w:proofErr w:type="gramEnd"/>
    </w:p>
    <w:p w:rsidR="004C027D" w:rsidRDefault="004C027D" w:rsidP="004C027D">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w:t>
      </w:r>
      <w:proofErr w:type="gramStart"/>
      <w:r>
        <w:rPr>
          <w:rFonts w:ascii="Arial" w:hAnsi="Arial" w:cs="Arial"/>
        </w:rPr>
        <w:t>fifth</w:t>
      </w:r>
      <w:proofErr w:type="gramEnd"/>
    </w:p>
    <w:p w:rsidR="004C027D" w:rsidRDefault="004C027D" w:rsidP="004C027D">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_____Other:</w:t>
      </w:r>
      <w:r>
        <w:rPr>
          <w:rFonts w:ascii="Arial" w:hAnsi="Arial" w:cs="Arial"/>
        </w:rPr>
        <w:t xml:space="preserve"> </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______________________________________</w:t>
      </w:r>
    </w:p>
    <w:p w:rsidR="004C027D" w:rsidRDefault="004C027D" w:rsidP="004C027D">
      <w:pPr>
        <w:widowControl w:val="0"/>
        <w:numPr>
          <w:ilvl w:val="0"/>
          <w:numId w:val="1"/>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How long have you been teaching?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2"/>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r>
      <w:r>
        <w:rPr>
          <w:rFonts w:ascii="Arial" w:hAnsi="Arial" w:cs="Arial"/>
        </w:rPr>
        <w:softHyphen/>
      </w:r>
      <w:r>
        <w:rPr>
          <w:rFonts w:ascii="Arial" w:hAnsi="Arial" w:cs="Arial"/>
        </w:rPr>
        <w:softHyphen/>
      </w:r>
      <w:r>
        <w:rPr>
          <w:rFonts w:ascii="Arial" w:hAnsi="Arial" w:cs="Arial"/>
        </w:rPr>
        <w:t>_____Less than 3 years</w:t>
      </w:r>
    </w:p>
    <w:p w:rsidR="004C027D" w:rsidRDefault="004C027D" w:rsidP="004C027D">
      <w:pPr>
        <w:widowControl w:val="0"/>
        <w:numPr>
          <w:ilvl w:val="0"/>
          <w:numId w:val="2"/>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_____4-10 years</w:t>
      </w:r>
    </w:p>
    <w:p w:rsidR="004C027D" w:rsidRDefault="004C027D" w:rsidP="004C027D">
      <w:pPr>
        <w:widowControl w:val="0"/>
        <w:numPr>
          <w:ilvl w:val="0"/>
          <w:numId w:val="2"/>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_____More than 10 years</w:t>
      </w:r>
    </w:p>
    <w:p w:rsidR="004C027D" w:rsidRDefault="004C027D" w:rsidP="004C027D">
      <w:pPr>
        <w:widowControl w:val="0"/>
        <w:numPr>
          <w:ilvl w:val="0"/>
          <w:numId w:val="2"/>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What degree do you hold?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i/>
          <w:color w:val="535353"/>
        </w:rPr>
      </w:pPr>
      <w:r w:rsidRPr="004C027D">
        <w:rPr>
          <w:rFonts w:ascii="Arial" w:hAnsi="Arial" w:cs="Arial"/>
          <w:i/>
          <w:color w:val="535353"/>
        </w:rPr>
        <w:t>Check your highest degree.</w:t>
      </w:r>
    </w:p>
    <w:p w:rsidR="004C027D" w:rsidRPr="004C027D" w:rsidRDefault="004C027D" w:rsidP="004C027D">
      <w:pPr>
        <w:widowControl w:val="0"/>
        <w:autoSpaceDE w:val="0"/>
        <w:autoSpaceDN w:val="0"/>
        <w:adjustRightInd w:val="0"/>
        <w:rPr>
          <w:rFonts w:ascii="Arial" w:hAnsi="Arial" w:cs="Arial"/>
          <w:i/>
          <w:color w:val="535353"/>
        </w:rPr>
      </w:pPr>
    </w:p>
    <w:p w:rsidR="004C027D" w:rsidRDefault="004C027D" w:rsidP="004C027D">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_____Bachelors</w:t>
      </w:r>
    </w:p>
    <w:p w:rsidR="004C027D" w:rsidRDefault="004C027D" w:rsidP="004C027D">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_____Masters</w:t>
      </w:r>
    </w:p>
    <w:p w:rsidR="004C027D" w:rsidRDefault="004C027D" w:rsidP="004C027D">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_____Doctorate</w:t>
      </w:r>
    </w:p>
    <w:p w:rsidR="004C027D" w:rsidRDefault="004C027D" w:rsidP="004C027D">
      <w:pPr>
        <w:widowControl w:val="0"/>
        <w:numPr>
          <w:ilvl w:val="0"/>
          <w:numId w:val="3"/>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Are you National Board Certified? </w:t>
      </w:r>
      <w:r>
        <w:rPr>
          <w:rFonts w:ascii="Arial" w:hAnsi="Arial" w:cs="Arial"/>
          <w:b/>
          <w:bCs/>
          <w:color w:val="B5290C"/>
        </w:rPr>
        <w:t>*</w:t>
      </w:r>
    </w:p>
    <w:p w:rsidR="004C027D" w:rsidRPr="004C027D" w:rsidRDefault="004C027D" w:rsidP="004C027D">
      <w:pPr>
        <w:widowControl w:val="0"/>
        <w:autoSpaceDE w:val="0"/>
        <w:autoSpaceDN w:val="0"/>
        <w:adjustRightInd w:val="0"/>
        <w:rPr>
          <w:rFonts w:ascii="Arial" w:hAnsi="Arial" w:cs="Arial"/>
          <w:i/>
          <w:color w:val="535353"/>
        </w:rPr>
      </w:pPr>
      <w:r w:rsidRPr="004C027D">
        <w:rPr>
          <w:rFonts w:ascii="Arial" w:hAnsi="Arial" w:cs="Arial"/>
          <w:i/>
          <w:color w:val="535353"/>
        </w:rPr>
        <w:t>Circle the answer that applies.</w:t>
      </w:r>
    </w:p>
    <w:p w:rsidR="004C027D" w:rsidRDefault="004C027D" w:rsidP="004C027D">
      <w:pPr>
        <w:widowControl w:val="0"/>
        <w:autoSpaceDE w:val="0"/>
        <w:autoSpaceDN w:val="0"/>
        <w:adjustRightInd w:val="0"/>
        <w:rPr>
          <w:rFonts w:ascii="Arial" w:hAnsi="Arial" w:cs="Arial"/>
          <w:color w:val="535353"/>
        </w:rPr>
      </w:pPr>
    </w:p>
    <w:p w:rsidR="004C027D" w:rsidRPr="004C027D" w:rsidRDefault="004C027D" w:rsidP="004C027D">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Yes</w:t>
      </w:r>
      <w:r>
        <w:rPr>
          <w:rFonts w:ascii="Arial" w:hAnsi="Arial" w:cs="Arial"/>
        </w:rPr>
        <w:t xml:space="preserve">                             </w:t>
      </w:r>
      <w:r w:rsidRPr="004C027D">
        <w:rPr>
          <w:rFonts w:ascii="Arial" w:hAnsi="Arial" w:cs="Arial"/>
        </w:rPr>
        <w:t>No</w:t>
      </w:r>
    </w:p>
    <w:p w:rsidR="004C027D" w:rsidRDefault="004C027D" w:rsidP="004C027D">
      <w:pPr>
        <w:widowControl w:val="0"/>
        <w:numPr>
          <w:ilvl w:val="0"/>
          <w:numId w:val="4"/>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How often do you use technology in your classroom?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bookmarkStart w:id="0" w:name="_GoBack"/>
      <w:bookmarkEnd w:id="0"/>
    </w:p>
    <w:p w:rsidR="004C027D" w:rsidRDefault="004C027D" w:rsidP="004C027D">
      <w:pPr>
        <w:widowControl w:val="0"/>
        <w:numPr>
          <w:ilvl w:val="0"/>
          <w:numId w:val="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_____Daily</w:t>
      </w:r>
    </w:p>
    <w:p w:rsidR="004C027D" w:rsidRDefault="004C027D" w:rsidP="004C027D">
      <w:pPr>
        <w:widowControl w:val="0"/>
        <w:numPr>
          <w:ilvl w:val="0"/>
          <w:numId w:val="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_____Weekly</w:t>
      </w:r>
    </w:p>
    <w:p w:rsidR="004C027D" w:rsidRDefault="004C027D" w:rsidP="004C027D">
      <w:pPr>
        <w:widowControl w:val="0"/>
        <w:numPr>
          <w:ilvl w:val="0"/>
          <w:numId w:val="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_____Monthly</w:t>
      </w:r>
    </w:p>
    <w:p w:rsidR="004C027D" w:rsidRDefault="004C027D" w:rsidP="004C027D">
      <w:pPr>
        <w:widowControl w:val="0"/>
        <w:numPr>
          <w:ilvl w:val="0"/>
          <w:numId w:val="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_____Rarely</w:t>
      </w:r>
    </w:p>
    <w:p w:rsidR="004C027D" w:rsidRDefault="004C027D" w:rsidP="004C027D">
      <w:pPr>
        <w:widowControl w:val="0"/>
        <w:numPr>
          <w:ilvl w:val="0"/>
          <w:numId w:val="5"/>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How often do you use the HP Mini Carts or MacBook Air Carts?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_____Daily</w:t>
      </w:r>
    </w:p>
    <w:p w:rsidR="004C027D" w:rsidRDefault="004C027D" w:rsidP="004C027D">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_____Weekly</w:t>
      </w:r>
    </w:p>
    <w:p w:rsidR="004C027D" w:rsidRDefault="004C027D" w:rsidP="004C027D">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_____Monthly</w:t>
      </w:r>
    </w:p>
    <w:p w:rsidR="004C027D" w:rsidRDefault="004C027D" w:rsidP="004C027D">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_____Rarely</w:t>
      </w:r>
    </w:p>
    <w:p w:rsidR="004C027D" w:rsidRDefault="004C027D" w:rsidP="004C027D">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_____Never</w:t>
      </w:r>
    </w:p>
    <w:p w:rsidR="004C027D" w:rsidRDefault="004C027D" w:rsidP="004C027D">
      <w:pPr>
        <w:widowControl w:val="0"/>
        <w:tabs>
          <w:tab w:val="left" w:pos="220"/>
          <w:tab w:val="left" w:pos="720"/>
        </w:tabs>
        <w:autoSpaceDE w:val="0"/>
        <w:autoSpaceDN w:val="0"/>
        <w:adjustRightInd w:val="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How comfortable do feel using Google Docs?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7"/>
        </w:numPr>
        <w:tabs>
          <w:tab w:val="left" w:pos="220"/>
          <w:tab w:val="left" w:pos="1350"/>
        </w:tabs>
        <w:autoSpaceDE w:val="0"/>
        <w:autoSpaceDN w:val="0"/>
        <w:adjustRightInd w:val="0"/>
        <w:ind w:left="1260" w:hanging="990"/>
        <w:rPr>
          <w:rFonts w:ascii="Arial" w:hAnsi="Arial" w:cs="Arial"/>
        </w:rPr>
      </w:pPr>
      <w:r>
        <w:rPr>
          <w:rFonts w:ascii="Arial" w:hAnsi="Arial" w:cs="Arial"/>
        </w:rPr>
        <w:t xml:space="preserve">       </w:t>
      </w:r>
      <w:r>
        <w:rPr>
          <w:rFonts w:ascii="Arial" w:hAnsi="Arial" w:cs="Arial"/>
        </w:rPr>
        <w:t>_____I feel comfortable enough that I could teach workshop to teachers on it.</w:t>
      </w:r>
    </w:p>
    <w:p w:rsidR="004C027D" w:rsidRDefault="004C027D" w:rsidP="004C027D">
      <w:pPr>
        <w:widowControl w:val="0"/>
        <w:numPr>
          <w:ilvl w:val="0"/>
          <w:numId w:val="7"/>
        </w:numPr>
        <w:tabs>
          <w:tab w:val="left" w:pos="220"/>
          <w:tab w:val="left" w:pos="1350"/>
          <w:tab w:val="left" w:pos="1440"/>
        </w:tabs>
        <w:autoSpaceDE w:val="0"/>
        <w:autoSpaceDN w:val="0"/>
        <w:adjustRightInd w:val="0"/>
        <w:ind w:left="1260" w:hanging="990"/>
        <w:rPr>
          <w:rFonts w:ascii="Arial" w:hAnsi="Arial" w:cs="Arial"/>
        </w:rPr>
      </w:pPr>
      <w:r>
        <w:rPr>
          <w:rFonts w:ascii="Arial" w:hAnsi="Arial" w:cs="Arial"/>
        </w:rPr>
        <w:t xml:space="preserve">       </w:t>
      </w:r>
      <w:r>
        <w:rPr>
          <w:rFonts w:ascii="Arial" w:hAnsi="Arial" w:cs="Arial"/>
        </w:rPr>
        <w:t>_____I know how to use it, use it with my students often and do not need any additional training</w:t>
      </w:r>
    </w:p>
    <w:p w:rsidR="004C027D" w:rsidRDefault="004C027D" w:rsidP="004C027D">
      <w:pPr>
        <w:widowControl w:val="0"/>
        <w:numPr>
          <w:ilvl w:val="0"/>
          <w:numId w:val="7"/>
        </w:numPr>
        <w:tabs>
          <w:tab w:val="left" w:pos="220"/>
          <w:tab w:val="left" w:pos="720"/>
        </w:tabs>
        <w:autoSpaceDE w:val="0"/>
        <w:autoSpaceDN w:val="0"/>
        <w:adjustRightInd w:val="0"/>
        <w:ind w:left="1260" w:hanging="990"/>
        <w:rPr>
          <w:rFonts w:ascii="Arial" w:hAnsi="Arial" w:cs="Arial"/>
        </w:rPr>
      </w:pPr>
      <w:r>
        <w:rPr>
          <w:rFonts w:ascii="Arial" w:hAnsi="Arial" w:cs="Arial"/>
        </w:rPr>
        <w:tab/>
      </w:r>
      <w:r>
        <w:rPr>
          <w:rFonts w:ascii="Arial" w:hAnsi="Arial" w:cs="Arial"/>
        </w:rPr>
        <w:t>_____I know how to use it but could always learn more</w:t>
      </w:r>
    </w:p>
    <w:p w:rsidR="004C027D" w:rsidRDefault="004C027D" w:rsidP="004C027D">
      <w:pPr>
        <w:widowControl w:val="0"/>
        <w:tabs>
          <w:tab w:val="left" w:pos="220"/>
          <w:tab w:val="left" w:pos="1080"/>
          <w:tab w:val="left" w:pos="1350"/>
        </w:tabs>
        <w:autoSpaceDE w:val="0"/>
        <w:autoSpaceDN w:val="0"/>
        <w:adjustRightInd w:val="0"/>
        <w:ind w:left="1350" w:hanging="1350"/>
        <w:rPr>
          <w:rFonts w:ascii="Arial" w:hAnsi="Arial" w:cs="Arial"/>
        </w:rPr>
      </w:pPr>
      <w:r>
        <w:rPr>
          <w:rFonts w:ascii="Arial" w:hAnsi="Arial" w:cs="Arial"/>
        </w:rPr>
        <w:t xml:space="preserve">           </w:t>
      </w:r>
      <w:r>
        <w:rPr>
          <w:rFonts w:ascii="Arial" w:hAnsi="Arial" w:cs="Arial"/>
        </w:rPr>
        <w:t xml:space="preserve">_____I know some things about it but not enough that I feel </w:t>
      </w:r>
      <w:r>
        <w:rPr>
          <w:rFonts w:ascii="Arial" w:hAnsi="Arial" w:cs="Arial"/>
        </w:rPr>
        <w:t xml:space="preserve">  </w:t>
      </w:r>
      <w:r>
        <w:rPr>
          <w:rFonts w:ascii="Arial" w:hAnsi="Arial" w:cs="Arial"/>
        </w:rPr>
        <w:t>comfortable teaching it to my students</w:t>
      </w:r>
    </w:p>
    <w:p w:rsidR="004C027D" w:rsidRDefault="004C027D" w:rsidP="004C027D">
      <w:pPr>
        <w:widowControl w:val="0"/>
        <w:numPr>
          <w:ilvl w:val="0"/>
          <w:numId w:val="7"/>
        </w:numPr>
        <w:tabs>
          <w:tab w:val="left" w:pos="220"/>
          <w:tab w:val="left" w:pos="720"/>
        </w:tabs>
        <w:autoSpaceDE w:val="0"/>
        <w:autoSpaceDN w:val="0"/>
        <w:adjustRightInd w:val="0"/>
        <w:ind w:left="1260" w:hanging="990"/>
        <w:rPr>
          <w:rFonts w:ascii="Arial" w:hAnsi="Arial" w:cs="Arial"/>
        </w:rPr>
      </w:pPr>
      <w:r>
        <w:rPr>
          <w:rFonts w:ascii="Arial" w:hAnsi="Arial" w:cs="Arial"/>
        </w:rPr>
        <w:tab/>
      </w:r>
      <w:r>
        <w:rPr>
          <w:rFonts w:ascii="Arial" w:hAnsi="Arial" w:cs="Arial"/>
        </w:rPr>
        <w:t>_____I am not really sure</w:t>
      </w:r>
      <w:r>
        <w:rPr>
          <w:rFonts w:ascii="Arial" w:hAnsi="Arial" w:cs="Arial"/>
        </w:rPr>
        <w:t xml:space="preserve"> what Google has to offer </w:t>
      </w:r>
      <w:r>
        <w:rPr>
          <w:rFonts w:ascii="Arial" w:hAnsi="Arial" w:cs="Arial"/>
        </w:rPr>
        <w:t>my students</w:t>
      </w:r>
      <w:r>
        <w:rPr>
          <w:rFonts w:ascii="Arial" w:hAnsi="Arial" w:cs="Arial"/>
        </w:rPr>
        <w:t xml:space="preserve"> and me</w:t>
      </w:r>
      <w:r>
        <w:rPr>
          <w:rFonts w:ascii="Arial" w:hAnsi="Arial" w:cs="Arial"/>
        </w:rPr>
        <w:t>. I need to learn more.</w:t>
      </w: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Do you know how to use the comment feature to edit someone</w:t>
      </w:r>
      <w:r>
        <w:rPr>
          <w:rFonts w:ascii="Arial" w:hAnsi="Arial" w:cs="Arial"/>
          <w:b/>
          <w:bCs/>
        </w:rPr>
        <w:t>’</w:t>
      </w:r>
      <w:r>
        <w:rPr>
          <w:rFonts w:ascii="Arial" w:hAnsi="Arial" w:cs="Arial"/>
          <w:b/>
          <w:bCs/>
        </w:rPr>
        <w:t xml:space="preserve">s paper? </w:t>
      </w:r>
      <w:r>
        <w:rPr>
          <w:rFonts w:ascii="Arial" w:hAnsi="Arial" w:cs="Arial"/>
          <w:b/>
          <w:bCs/>
          <w:color w:val="B5290C"/>
        </w:rPr>
        <w:t>*</w:t>
      </w:r>
    </w:p>
    <w:p w:rsidR="004C027D" w:rsidRPr="004C027D" w:rsidRDefault="004C027D" w:rsidP="004C027D">
      <w:pPr>
        <w:widowControl w:val="0"/>
        <w:autoSpaceDE w:val="0"/>
        <w:autoSpaceDN w:val="0"/>
        <w:adjustRightInd w:val="0"/>
        <w:rPr>
          <w:rFonts w:ascii="Arial" w:hAnsi="Arial" w:cs="Arial"/>
          <w:i/>
          <w:color w:val="535353"/>
        </w:rPr>
      </w:pPr>
      <w:r w:rsidRPr="004C027D">
        <w:rPr>
          <w:rFonts w:ascii="Arial" w:hAnsi="Arial" w:cs="Arial"/>
          <w:i/>
          <w:color w:val="535353"/>
        </w:rPr>
        <w:t>Circle the answer that applies.</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Arial" w:hAnsi="Arial" w:cs="Arial"/>
          <w:color w:val="535353"/>
        </w:rPr>
      </w:pPr>
    </w:p>
    <w:p w:rsidR="004C027D" w:rsidRPr="004C027D" w:rsidRDefault="004C027D" w:rsidP="004C027D">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 xml:space="preserve">Yes                             </w:t>
      </w:r>
      <w:r w:rsidRPr="004C027D">
        <w:rPr>
          <w:rFonts w:ascii="Arial" w:hAnsi="Arial" w:cs="Arial"/>
        </w:rPr>
        <w:t>No</w:t>
      </w:r>
    </w:p>
    <w:p w:rsidR="004C027D" w:rsidRPr="004C027D" w:rsidRDefault="004C027D" w:rsidP="004C027D">
      <w:pPr>
        <w:widowControl w:val="0"/>
        <w:tabs>
          <w:tab w:val="left" w:pos="220"/>
          <w:tab w:val="left" w:pos="720"/>
        </w:tabs>
        <w:autoSpaceDE w:val="0"/>
        <w:autoSpaceDN w:val="0"/>
        <w:adjustRightInd w:val="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Do you feel comfortable enough to teach a lesson on this to students in your class?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9"/>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Yes</w:t>
      </w:r>
    </w:p>
    <w:p w:rsidR="004C027D" w:rsidRDefault="004C027D" w:rsidP="004C027D">
      <w:pPr>
        <w:widowControl w:val="0"/>
        <w:numPr>
          <w:ilvl w:val="0"/>
          <w:numId w:val="9"/>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No</w:t>
      </w:r>
    </w:p>
    <w:p w:rsidR="004C027D" w:rsidRDefault="004C027D" w:rsidP="004C027D">
      <w:pPr>
        <w:widowControl w:val="0"/>
        <w:numPr>
          <w:ilvl w:val="0"/>
          <w:numId w:val="9"/>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I would like you to come in and co-teach a lesson with me.</w:t>
      </w:r>
    </w:p>
    <w:p w:rsidR="004C027D" w:rsidRDefault="004C027D" w:rsidP="004C027D">
      <w:pPr>
        <w:widowControl w:val="0"/>
        <w:numPr>
          <w:ilvl w:val="0"/>
          <w:numId w:val="9"/>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I can do the following with Google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Create and send an email</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 xml:space="preserve">Create an </w:t>
      </w:r>
      <w:proofErr w:type="spellStart"/>
      <w:r>
        <w:rPr>
          <w:rFonts w:ascii="Lucida Grande" w:hAnsi="Lucida Grande" w:cs="Lucida Grande"/>
          <w:sz w:val="22"/>
          <w:szCs w:val="22"/>
        </w:rPr>
        <w:t>iGoogle</w:t>
      </w:r>
      <w:proofErr w:type="spellEnd"/>
      <w:r>
        <w:rPr>
          <w:rFonts w:ascii="Lucida Grande" w:hAnsi="Lucida Grande" w:cs="Lucida Grande"/>
          <w:sz w:val="22"/>
          <w:szCs w:val="22"/>
        </w:rPr>
        <w:t xml:space="preserve"> page and add gadgets</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Create and share documents both with teachers and students</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Create a website using Google</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Create a blog using Google</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Use Google Earth and Google Maps</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Use Google Translate</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w:t>
      </w:r>
      <w:r>
        <w:rPr>
          <w:rFonts w:ascii="Lucida Grande" w:hAnsi="Lucida Grande" w:cs="Lucida Grande"/>
          <w:sz w:val="22"/>
          <w:szCs w:val="22"/>
        </w:rPr>
        <w:t>a</w:t>
      </w:r>
      <w:r>
        <w:rPr>
          <w:rFonts w:ascii="Lucida Grande" w:hAnsi="Lucida Grande" w:cs="Lucida Grande"/>
          <w:sz w:val="22"/>
          <w:szCs w:val="22"/>
        </w:rPr>
        <w:t>n</w:t>
      </w:r>
      <w:r>
        <w:rPr>
          <w:rFonts w:ascii="Lucida Grande" w:hAnsi="Lucida Grande" w:cs="Lucida Grande"/>
          <w:sz w:val="22"/>
          <w:szCs w:val="22"/>
        </w:rPr>
        <w:t xml:space="preserve"> </w:t>
      </w:r>
      <w:r>
        <w:rPr>
          <w:rFonts w:ascii="Lucida Grande" w:hAnsi="Lucida Grande" w:cs="Lucida Grande"/>
          <w:sz w:val="22"/>
          <w:szCs w:val="22"/>
        </w:rPr>
        <w:t xml:space="preserve">create a </w:t>
      </w:r>
      <w:r>
        <w:rPr>
          <w:rFonts w:ascii="Lucida Grande" w:hAnsi="Lucida Grande" w:cs="Lucida Grande"/>
          <w:sz w:val="22"/>
          <w:szCs w:val="22"/>
        </w:rPr>
        <w:t>calendar and share it with others</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Can create multiple calendars on Google</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Know how to use Google Sketch</w:t>
      </w:r>
    </w:p>
    <w:p w:rsidR="004C027D" w:rsidRDefault="004C027D" w:rsidP="004C027D">
      <w:pPr>
        <w:widowControl w:val="0"/>
        <w:autoSpaceDE w:val="0"/>
        <w:autoSpaceDN w:val="0"/>
        <w:adjustRightInd w:val="0"/>
        <w:rPr>
          <w:rFonts w:ascii="Lucida Grande" w:hAnsi="Lucida Grande" w:cs="Lucida Grande"/>
          <w:sz w:val="22"/>
          <w:szCs w:val="22"/>
        </w:rPr>
      </w:pPr>
      <w:r>
        <w:rPr>
          <w:rFonts w:ascii="Arial" w:hAnsi="Arial" w:cs="Arial"/>
        </w:rPr>
        <w:t>_____</w:t>
      </w:r>
      <w:r>
        <w:rPr>
          <w:rFonts w:ascii="Lucida Grande" w:hAnsi="Lucida Grande" w:cs="Lucida Grande"/>
          <w:sz w:val="22"/>
          <w:szCs w:val="22"/>
        </w:rPr>
        <w:t>Know how to use Google Draw</w:t>
      </w:r>
    </w:p>
    <w:p w:rsidR="004C027D" w:rsidRDefault="004C027D" w:rsidP="004C027D">
      <w:pPr>
        <w:widowControl w:val="0"/>
        <w:autoSpaceDE w:val="0"/>
        <w:autoSpaceDN w:val="0"/>
        <w:adjustRightInd w:val="0"/>
        <w:rPr>
          <w:rFonts w:ascii="Arial" w:hAnsi="Arial" w:cs="Arial"/>
        </w:rPr>
      </w:pPr>
    </w:p>
    <w:p w:rsidR="004C027D" w:rsidRPr="004C027D" w:rsidRDefault="004C027D" w:rsidP="004C027D">
      <w:pPr>
        <w:widowControl w:val="0"/>
        <w:autoSpaceDE w:val="0"/>
        <w:autoSpaceDN w:val="0"/>
        <w:adjustRightInd w:val="0"/>
        <w:rPr>
          <w:rFonts w:ascii="Arial" w:hAnsi="Arial" w:cs="Arial"/>
          <w:i/>
          <w:color w:val="535353"/>
        </w:rPr>
      </w:pPr>
      <w:r>
        <w:rPr>
          <w:rFonts w:ascii="Arial" w:hAnsi="Arial" w:cs="Arial"/>
          <w:b/>
          <w:bCs/>
        </w:rPr>
        <w:t xml:space="preserve">Do you know how to create a test using Google Documents and Grade it on line? </w:t>
      </w:r>
      <w:r>
        <w:rPr>
          <w:rFonts w:ascii="Arial" w:hAnsi="Arial" w:cs="Arial"/>
          <w:b/>
          <w:bCs/>
          <w:color w:val="B5290C"/>
        </w:rPr>
        <w:t>*</w:t>
      </w:r>
      <w:r>
        <w:rPr>
          <w:rFonts w:ascii="Arial" w:hAnsi="Arial" w:cs="Arial"/>
          <w:b/>
          <w:bCs/>
          <w:color w:val="B5290C"/>
        </w:rPr>
        <w:t xml:space="preserve"> </w:t>
      </w:r>
      <w:r w:rsidRPr="004C027D">
        <w:rPr>
          <w:rFonts w:ascii="Arial" w:hAnsi="Arial" w:cs="Arial"/>
          <w:i/>
          <w:color w:val="535353"/>
        </w:rPr>
        <w:t>Circle the answer that applies.</w:t>
      </w:r>
    </w:p>
    <w:p w:rsidR="004C027D" w:rsidRDefault="004C027D" w:rsidP="004C027D">
      <w:pPr>
        <w:widowControl w:val="0"/>
        <w:numPr>
          <w:ilvl w:val="0"/>
          <w:numId w:val="10"/>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color w:val="535353"/>
        </w:rPr>
      </w:pPr>
    </w:p>
    <w:p w:rsidR="004C027D" w:rsidRPr="004C027D" w:rsidRDefault="004C027D" w:rsidP="004C027D">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 xml:space="preserve">Yes                             </w:t>
      </w:r>
      <w:r w:rsidRPr="004C027D">
        <w:rPr>
          <w:rFonts w:ascii="Arial" w:hAnsi="Arial" w:cs="Arial"/>
        </w:rPr>
        <w:t>No</w:t>
      </w: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When creating a Google document of any kind I need to save it as I go. </w:t>
      </w:r>
      <w:r>
        <w:rPr>
          <w:rFonts w:ascii="Arial" w:hAnsi="Arial" w:cs="Arial"/>
          <w:b/>
          <w:bCs/>
          <w:color w:val="B5290C"/>
        </w:rPr>
        <w:t>*</w:t>
      </w:r>
    </w:p>
    <w:p w:rsidR="004C027D" w:rsidRPr="004C027D" w:rsidRDefault="004C027D" w:rsidP="004C027D">
      <w:pPr>
        <w:widowControl w:val="0"/>
        <w:autoSpaceDE w:val="0"/>
        <w:autoSpaceDN w:val="0"/>
        <w:adjustRightInd w:val="0"/>
        <w:rPr>
          <w:rFonts w:ascii="Arial" w:hAnsi="Arial" w:cs="Arial"/>
          <w:i/>
          <w:color w:val="535353"/>
        </w:rPr>
      </w:pPr>
      <w:r w:rsidRPr="004C027D">
        <w:rPr>
          <w:rFonts w:ascii="Arial" w:hAnsi="Arial" w:cs="Arial"/>
          <w:i/>
          <w:color w:val="535353"/>
        </w:rPr>
        <w:t>Circle the answer that applies.</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11"/>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True</w:t>
      </w:r>
      <w:r>
        <w:rPr>
          <w:rFonts w:ascii="Arial" w:hAnsi="Arial" w:cs="Arial"/>
        </w:rPr>
        <w:tab/>
      </w:r>
      <w:r>
        <w:rPr>
          <w:rFonts w:ascii="Arial" w:hAnsi="Arial" w:cs="Arial"/>
        </w:rPr>
        <w:tab/>
      </w:r>
      <w:r>
        <w:rPr>
          <w:rFonts w:ascii="Arial" w:hAnsi="Arial" w:cs="Arial"/>
        </w:rPr>
        <w:tab/>
      </w:r>
      <w:r>
        <w:rPr>
          <w:rFonts w:ascii="Arial" w:hAnsi="Arial" w:cs="Arial"/>
        </w:rPr>
        <w:tab/>
      </w:r>
      <w:r w:rsidRPr="004C027D">
        <w:rPr>
          <w:rFonts w:ascii="Arial" w:hAnsi="Arial" w:cs="Arial"/>
        </w:rPr>
        <w:t>False</w:t>
      </w:r>
    </w:p>
    <w:p w:rsidR="004C027D" w:rsidRPr="004C027D" w:rsidRDefault="004C027D" w:rsidP="004C027D">
      <w:pPr>
        <w:widowControl w:val="0"/>
        <w:numPr>
          <w:ilvl w:val="0"/>
          <w:numId w:val="11"/>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Do you know how to name a Google Document or rename it? </w:t>
      </w:r>
      <w:r>
        <w:rPr>
          <w:rFonts w:ascii="Arial" w:hAnsi="Arial" w:cs="Arial"/>
          <w:b/>
          <w:bCs/>
          <w:color w:val="B5290C"/>
        </w:rPr>
        <w:t>*</w:t>
      </w:r>
    </w:p>
    <w:p w:rsidR="004C027D" w:rsidRPr="004C027D" w:rsidRDefault="004C027D" w:rsidP="004C027D">
      <w:pPr>
        <w:widowControl w:val="0"/>
        <w:numPr>
          <w:ilvl w:val="0"/>
          <w:numId w:val="12"/>
        </w:numPr>
        <w:tabs>
          <w:tab w:val="left" w:pos="220"/>
          <w:tab w:val="left" w:pos="720"/>
        </w:tabs>
        <w:autoSpaceDE w:val="0"/>
        <w:autoSpaceDN w:val="0"/>
        <w:adjustRightInd w:val="0"/>
        <w:ind w:hanging="720"/>
        <w:rPr>
          <w:rFonts w:ascii="Arial" w:hAnsi="Arial" w:cs="Arial"/>
          <w:i/>
        </w:rPr>
      </w:pPr>
      <w:r w:rsidRPr="004C027D">
        <w:rPr>
          <w:rFonts w:ascii="Arial" w:hAnsi="Arial" w:cs="Arial"/>
          <w:i/>
          <w:color w:val="535353"/>
        </w:rPr>
        <w:t>Circle the answer that applies.</w:t>
      </w:r>
      <w:r w:rsidRPr="004C027D">
        <w:rPr>
          <w:rFonts w:ascii="Arial" w:hAnsi="Arial" w:cs="Arial"/>
          <w:i/>
        </w:rPr>
        <w:tab/>
      </w:r>
      <w:r w:rsidRPr="004C027D">
        <w:rPr>
          <w:rFonts w:ascii="Arial" w:hAnsi="Arial" w:cs="Arial"/>
          <w:i/>
        </w:rPr>
        <w:tab/>
      </w:r>
    </w:p>
    <w:p w:rsidR="004C027D" w:rsidRDefault="004C027D" w:rsidP="004C027D">
      <w:pPr>
        <w:widowControl w:val="0"/>
        <w:numPr>
          <w:ilvl w:val="0"/>
          <w:numId w:val="12"/>
        </w:numPr>
        <w:tabs>
          <w:tab w:val="left" w:pos="220"/>
          <w:tab w:val="left" w:pos="720"/>
        </w:tabs>
        <w:autoSpaceDE w:val="0"/>
        <w:autoSpaceDN w:val="0"/>
        <w:adjustRightInd w:val="0"/>
        <w:ind w:hanging="720"/>
        <w:rPr>
          <w:rFonts w:ascii="Arial" w:hAnsi="Arial" w:cs="Arial"/>
        </w:rPr>
      </w:pPr>
    </w:p>
    <w:p w:rsidR="004C027D" w:rsidRPr="004C027D" w:rsidRDefault="004C027D" w:rsidP="004C027D">
      <w:pPr>
        <w:widowControl w:val="0"/>
        <w:numPr>
          <w:ilvl w:val="4"/>
          <w:numId w:val="12"/>
        </w:numPr>
        <w:tabs>
          <w:tab w:val="left" w:pos="220"/>
          <w:tab w:val="left" w:pos="720"/>
        </w:tabs>
        <w:autoSpaceDE w:val="0"/>
        <w:autoSpaceDN w:val="0"/>
        <w:adjustRightInd w:val="0"/>
        <w:ind w:left="720" w:hanging="720"/>
        <w:rPr>
          <w:rFonts w:ascii="Arial" w:hAnsi="Arial" w:cs="Arial"/>
        </w:rPr>
      </w:pPr>
      <w:r>
        <w:rPr>
          <w:rFonts w:ascii="Arial" w:hAnsi="Arial" w:cs="Arial"/>
        </w:rPr>
        <w:t xml:space="preserve">       </w:t>
      </w:r>
      <w:r>
        <w:rPr>
          <w:rFonts w:ascii="Arial" w:hAnsi="Arial" w:cs="Arial"/>
        </w:rPr>
        <w:t>Yes</w:t>
      </w:r>
      <w:r>
        <w:rPr>
          <w:rFonts w:ascii="Arial" w:hAnsi="Arial" w:cs="Arial"/>
        </w:rPr>
        <w:tab/>
      </w:r>
      <w:r>
        <w:rPr>
          <w:rFonts w:ascii="Arial" w:hAnsi="Arial" w:cs="Arial"/>
        </w:rPr>
        <w:tab/>
      </w:r>
      <w:r>
        <w:rPr>
          <w:rFonts w:ascii="Arial" w:hAnsi="Arial" w:cs="Arial"/>
        </w:rPr>
        <w:tab/>
      </w:r>
      <w:r w:rsidRPr="004C027D">
        <w:rPr>
          <w:rFonts w:ascii="Arial" w:hAnsi="Arial" w:cs="Arial"/>
        </w:rPr>
        <w:tab/>
        <w:t>No</w:t>
      </w:r>
    </w:p>
    <w:p w:rsidR="004C027D" w:rsidRDefault="004C027D" w:rsidP="004C027D">
      <w:pPr>
        <w:widowControl w:val="0"/>
        <w:numPr>
          <w:ilvl w:val="0"/>
          <w:numId w:val="12"/>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Do you know how to create a folder and put various Google Documents in it? </w:t>
      </w:r>
      <w:r>
        <w:rPr>
          <w:rFonts w:ascii="Arial" w:hAnsi="Arial" w:cs="Arial"/>
          <w:b/>
          <w:bCs/>
          <w:color w:val="B5290C"/>
        </w:rPr>
        <w:t>*</w:t>
      </w:r>
      <w:r>
        <w:rPr>
          <w:rFonts w:ascii="Arial" w:hAnsi="Arial" w:cs="Arial"/>
          <w:b/>
          <w:bCs/>
          <w:color w:val="B5290C"/>
        </w:rPr>
        <w:t xml:space="preserve"> </w:t>
      </w:r>
      <w:r w:rsidRPr="004C027D">
        <w:rPr>
          <w:rFonts w:ascii="Arial" w:hAnsi="Arial" w:cs="Arial"/>
          <w:i/>
          <w:color w:val="535353"/>
        </w:rPr>
        <w:t>Circle the answer that applies.</w:t>
      </w:r>
    </w:p>
    <w:p w:rsidR="004C027D" w:rsidRDefault="004C027D" w:rsidP="004C027D">
      <w:pPr>
        <w:widowControl w:val="0"/>
        <w:autoSpaceDE w:val="0"/>
        <w:autoSpaceDN w:val="0"/>
        <w:adjustRightInd w:val="0"/>
        <w:rPr>
          <w:rFonts w:ascii="Arial" w:hAnsi="Arial" w:cs="Arial"/>
          <w:color w:val="535353"/>
        </w:rPr>
      </w:pPr>
    </w:p>
    <w:p w:rsidR="004C027D" w:rsidRPr="004C027D" w:rsidRDefault="004C027D" w:rsidP="004C027D">
      <w:pPr>
        <w:widowControl w:val="0"/>
        <w:numPr>
          <w:ilvl w:val="0"/>
          <w:numId w:val="1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Yes</w:t>
      </w:r>
      <w:r>
        <w:rPr>
          <w:rFonts w:ascii="Arial" w:hAnsi="Arial" w:cs="Arial"/>
        </w:rPr>
        <w:tab/>
      </w:r>
      <w:r>
        <w:rPr>
          <w:rFonts w:ascii="Arial" w:hAnsi="Arial" w:cs="Arial"/>
        </w:rPr>
        <w:tab/>
      </w:r>
      <w:r>
        <w:rPr>
          <w:rFonts w:ascii="Arial" w:hAnsi="Arial" w:cs="Arial"/>
        </w:rPr>
        <w:tab/>
      </w:r>
      <w:r>
        <w:rPr>
          <w:rFonts w:ascii="Arial" w:hAnsi="Arial" w:cs="Arial"/>
        </w:rPr>
        <w:tab/>
      </w:r>
      <w:r w:rsidRPr="004C027D">
        <w:rPr>
          <w:rFonts w:ascii="Arial" w:hAnsi="Arial" w:cs="Arial"/>
        </w:rPr>
        <w:t>No</w:t>
      </w:r>
    </w:p>
    <w:p w:rsidR="004C027D" w:rsidRDefault="004C027D" w:rsidP="004C027D">
      <w:pPr>
        <w:widowControl w:val="0"/>
        <w:numPr>
          <w:ilvl w:val="0"/>
          <w:numId w:val="13"/>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Do you know how to make a copy of a document, rename and make it your own with out having others see it? </w:t>
      </w:r>
      <w:r>
        <w:rPr>
          <w:rFonts w:ascii="Arial" w:hAnsi="Arial" w:cs="Arial"/>
          <w:b/>
          <w:bCs/>
          <w:color w:val="B5290C"/>
        </w:rPr>
        <w:t>*</w:t>
      </w:r>
      <w:r>
        <w:rPr>
          <w:rFonts w:ascii="Arial" w:hAnsi="Arial" w:cs="Arial"/>
          <w:b/>
          <w:bCs/>
          <w:color w:val="B5290C"/>
        </w:rPr>
        <w:t xml:space="preserve"> </w:t>
      </w:r>
      <w:r w:rsidRPr="004C027D">
        <w:rPr>
          <w:rFonts w:ascii="Arial" w:hAnsi="Arial" w:cs="Arial"/>
          <w:i/>
          <w:color w:val="535353"/>
        </w:rPr>
        <w:t>Circle the answer that applies.</w:t>
      </w:r>
    </w:p>
    <w:p w:rsidR="004C027D" w:rsidRDefault="004C027D" w:rsidP="004C027D">
      <w:pPr>
        <w:widowControl w:val="0"/>
        <w:autoSpaceDE w:val="0"/>
        <w:autoSpaceDN w:val="0"/>
        <w:adjustRightInd w:val="0"/>
        <w:rPr>
          <w:rFonts w:ascii="Arial" w:hAnsi="Arial" w:cs="Arial"/>
          <w:color w:val="535353"/>
        </w:rPr>
      </w:pPr>
    </w:p>
    <w:p w:rsidR="004C027D" w:rsidRPr="004C027D" w:rsidRDefault="004C027D" w:rsidP="004C027D">
      <w:pPr>
        <w:widowControl w:val="0"/>
        <w:numPr>
          <w:ilvl w:val="0"/>
          <w:numId w:val="1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Yes</w:t>
      </w:r>
      <w:r>
        <w:rPr>
          <w:rFonts w:ascii="Arial" w:hAnsi="Arial" w:cs="Arial"/>
        </w:rPr>
        <w:tab/>
      </w:r>
      <w:r>
        <w:rPr>
          <w:rFonts w:ascii="Arial" w:hAnsi="Arial" w:cs="Arial"/>
        </w:rPr>
        <w:tab/>
      </w:r>
      <w:r w:rsidRPr="004C027D">
        <w:rPr>
          <w:rFonts w:ascii="Arial" w:hAnsi="Arial" w:cs="Arial"/>
        </w:rPr>
        <w:t>No</w:t>
      </w:r>
      <w:r w:rsidRPr="004C027D">
        <w:rPr>
          <w:rFonts w:ascii="Arial" w:hAnsi="Arial" w:cs="Arial"/>
        </w:rPr>
        <w:t xml:space="preserve">  </w:t>
      </w:r>
      <w:r>
        <w:rPr>
          <w:rFonts w:ascii="Arial" w:hAnsi="Arial" w:cs="Arial"/>
        </w:rPr>
        <w:tab/>
      </w:r>
      <w:r>
        <w:rPr>
          <w:rFonts w:ascii="Arial" w:hAnsi="Arial" w:cs="Arial"/>
        </w:rPr>
        <w:tab/>
      </w:r>
      <w:r w:rsidRPr="004C027D">
        <w:rPr>
          <w:rFonts w:ascii="Arial" w:hAnsi="Arial" w:cs="Arial"/>
        </w:rPr>
        <w:t>I would like some additional help with this.</w:t>
      </w:r>
    </w:p>
    <w:p w:rsidR="004C027D" w:rsidRDefault="004C027D" w:rsidP="004C027D">
      <w:pPr>
        <w:widowControl w:val="0"/>
        <w:numPr>
          <w:ilvl w:val="0"/>
          <w:numId w:val="14"/>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color w:val="B5290C"/>
        </w:rPr>
      </w:pPr>
      <w:r>
        <w:rPr>
          <w:rFonts w:ascii="Arial" w:hAnsi="Arial" w:cs="Arial"/>
          <w:b/>
          <w:bCs/>
        </w:rPr>
        <w:t xml:space="preserve">Do you know where to go to locate the 50+ templates for various documents, cards, forms and presentations?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color w:val="535353"/>
        </w:rPr>
      </w:pPr>
      <w:r>
        <w:rPr>
          <w:rFonts w:ascii="Arial" w:hAnsi="Arial" w:cs="Arial"/>
          <w:color w:val="535353"/>
        </w:rPr>
        <w:t>If so, in the box below, explain how. If not, would you like to learn how?</w:t>
      </w: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Arial" w:hAnsi="Arial" w:cs="Arial"/>
          <w:i/>
          <w:color w:val="535353"/>
        </w:rPr>
      </w:pPr>
      <w:r>
        <w:rPr>
          <w:rFonts w:ascii="Arial" w:hAnsi="Arial" w:cs="Arial"/>
          <w:b/>
          <w:bCs/>
        </w:rPr>
        <w:t xml:space="preserve">In a question above you were asked to check what you knew how to do. I would like some additional information. Do you know how to create a Google Calendar and share it with your team members? </w:t>
      </w:r>
      <w:r>
        <w:rPr>
          <w:rFonts w:ascii="Arial" w:hAnsi="Arial" w:cs="Arial"/>
          <w:b/>
          <w:bCs/>
          <w:color w:val="B5290C"/>
        </w:rPr>
        <w:t>*</w:t>
      </w:r>
      <w:r>
        <w:rPr>
          <w:rFonts w:ascii="Arial" w:hAnsi="Arial" w:cs="Arial"/>
          <w:b/>
          <w:bCs/>
        </w:rPr>
        <w:t xml:space="preserve"> </w:t>
      </w:r>
      <w:r w:rsidRPr="004C027D">
        <w:rPr>
          <w:rFonts w:ascii="Arial" w:hAnsi="Arial" w:cs="Arial"/>
          <w:i/>
          <w:color w:val="535353"/>
        </w:rPr>
        <w:t>Circle the answer that applies.</w:t>
      </w:r>
    </w:p>
    <w:p w:rsidR="004C027D" w:rsidRP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numPr>
          <w:ilvl w:val="0"/>
          <w:numId w:val="1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Yes</w:t>
      </w:r>
    </w:p>
    <w:p w:rsidR="004C027D" w:rsidRDefault="004C027D" w:rsidP="004C027D">
      <w:pPr>
        <w:widowControl w:val="0"/>
        <w:numPr>
          <w:ilvl w:val="0"/>
          <w:numId w:val="1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No</w:t>
      </w:r>
    </w:p>
    <w:p w:rsidR="004C027D" w:rsidRDefault="004C027D" w:rsidP="004C027D">
      <w:pPr>
        <w:widowControl w:val="0"/>
        <w:numPr>
          <w:ilvl w:val="0"/>
          <w:numId w:val="1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I would like to learn how.</w:t>
      </w:r>
    </w:p>
    <w:p w:rsidR="004C027D" w:rsidRDefault="004C027D" w:rsidP="004C027D">
      <w:pPr>
        <w:widowControl w:val="0"/>
        <w:numPr>
          <w:ilvl w:val="0"/>
          <w:numId w:val="1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I would like to learn a little more about it than I already do.</w:t>
      </w:r>
    </w:p>
    <w:p w:rsidR="004C027D" w:rsidRDefault="004C027D" w:rsidP="004C027D">
      <w:pPr>
        <w:widowControl w:val="0"/>
        <w:numPr>
          <w:ilvl w:val="0"/>
          <w:numId w:val="15"/>
        </w:numPr>
        <w:tabs>
          <w:tab w:val="left" w:pos="220"/>
          <w:tab w:val="left" w:pos="720"/>
        </w:tabs>
        <w:autoSpaceDE w:val="0"/>
        <w:autoSpaceDN w:val="0"/>
        <w:adjustRightInd w:val="0"/>
        <w:ind w:hanging="720"/>
        <w:rPr>
          <w:rFonts w:ascii="Arial" w:hAnsi="Arial" w:cs="Arial"/>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b/>
          <w:bCs/>
          <w:color w:val="B5290C"/>
        </w:rPr>
      </w:pPr>
      <w:r>
        <w:rPr>
          <w:rFonts w:ascii="Arial" w:hAnsi="Arial" w:cs="Arial"/>
          <w:b/>
          <w:bCs/>
        </w:rPr>
        <w:t xml:space="preserve">Is there any additional information that you would like me to know? </w:t>
      </w:r>
      <w:r>
        <w:rPr>
          <w:rFonts w:ascii="Arial" w:hAnsi="Arial" w:cs="Arial"/>
          <w:b/>
          <w:bCs/>
          <w:color w:val="B5290C"/>
        </w:rPr>
        <w:t>*</w:t>
      </w: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autoSpaceDE w:val="0"/>
        <w:autoSpaceDN w:val="0"/>
        <w:adjustRightInd w:val="0"/>
        <w:rPr>
          <w:rFonts w:ascii="Arial" w:hAnsi="Arial" w:cs="Arial"/>
          <w:b/>
          <w:bCs/>
          <w:color w:val="B5290C"/>
        </w:rPr>
      </w:pPr>
    </w:p>
    <w:p w:rsidR="004C027D" w:rsidRDefault="004C027D" w:rsidP="004C027D">
      <w:pPr>
        <w:widowControl w:val="0"/>
        <w:autoSpaceDE w:val="0"/>
        <w:autoSpaceDN w:val="0"/>
        <w:adjustRightInd w:val="0"/>
        <w:rPr>
          <w:rFonts w:ascii="Arial" w:hAnsi="Arial" w:cs="Arial"/>
          <w:b/>
          <w:bCs/>
          <w:color w:val="B5290C"/>
        </w:rPr>
      </w:pPr>
    </w:p>
    <w:p w:rsidR="004C027D" w:rsidRDefault="004C027D" w:rsidP="004C027D">
      <w:pPr>
        <w:widowControl w:val="0"/>
        <w:autoSpaceDE w:val="0"/>
        <w:autoSpaceDN w:val="0"/>
        <w:adjustRightInd w:val="0"/>
        <w:rPr>
          <w:rFonts w:ascii="Arial" w:hAnsi="Arial" w:cs="Arial"/>
          <w:b/>
          <w:bCs/>
          <w:color w:val="B5290C"/>
        </w:rPr>
      </w:pPr>
      <w:r>
        <w:rPr>
          <w:rFonts w:ascii="Arial" w:hAnsi="Arial" w:cs="Arial"/>
          <w:b/>
          <w:bCs/>
        </w:rPr>
        <w:t xml:space="preserve">List below some technology staff development that you feel would be beneficial to you in the future.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color w:val="B5290C"/>
        </w:rPr>
      </w:pPr>
    </w:p>
    <w:p w:rsidR="004C027D" w:rsidRDefault="004C027D" w:rsidP="004C027D">
      <w:pPr>
        <w:widowControl w:val="0"/>
        <w:autoSpaceDE w:val="0"/>
        <w:autoSpaceDN w:val="0"/>
        <w:adjustRightInd w:val="0"/>
        <w:rPr>
          <w:rFonts w:ascii="Arial" w:hAnsi="Arial" w:cs="Arial"/>
          <w:b/>
          <w:bCs/>
        </w:rPr>
      </w:pP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autoSpaceDE w:val="0"/>
        <w:autoSpaceDN w:val="0"/>
        <w:adjustRightInd w:val="0"/>
        <w:rPr>
          <w:rFonts w:ascii="Arial" w:hAnsi="Arial" w:cs="Arial"/>
          <w:b/>
          <w:bCs/>
        </w:rPr>
      </w:pPr>
      <w:r>
        <w:rPr>
          <w:rFonts w:ascii="Arial" w:hAnsi="Arial" w:cs="Arial"/>
          <w:b/>
          <w:bCs/>
        </w:rPr>
        <w:t xml:space="preserve">What kind of learner do you consider yourself? </w:t>
      </w:r>
      <w:r>
        <w:rPr>
          <w:rFonts w:ascii="Arial" w:hAnsi="Arial" w:cs="Arial"/>
          <w:b/>
          <w:bCs/>
          <w:color w:val="B5290C"/>
        </w:rPr>
        <w:t>*</w:t>
      </w:r>
    </w:p>
    <w:p w:rsidR="004C027D" w:rsidRDefault="004C027D" w:rsidP="004C027D">
      <w:pPr>
        <w:widowControl w:val="0"/>
        <w:autoSpaceDE w:val="0"/>
        <w:autoSpaceDN w:val="0"/>
        <w:adjustRightInd w:val="0"/>
        <w:rPr>
          <w:rFonts w:ascii="Arial" w:hAnsi="Arial" w:cs="Arial"/>
          <w:color w:val="535353"/>
        </w:rPr>
      </w:pP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_____Visual</w:t>
      </w: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_____Auditory</w:t>
      </w: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_____Tactile/Kinesthetic</w:t>
      </w: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_____Intrapersonal (likes to work with others)</w:t>
      </w: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_____Interpersonal (likes to work alone)</w:t>
      </w:r>
    </w:p>
    <w:p w:rsidR="004C027D" w:rsidRDefault="004C027D" w:rsidP="004C027D">
      <w:pPr>
        <w:widowControl w:val="0"/>
        <w:numPr>
          <w:ilvl w:val="0"/>
          <w:numId w:val="16"/>
        </w:numPr>
        <w:tabs>
          <w:tab w:val="left" w:pos="220"/>
          <w:tab w:val="left" w:pos="720"/>
        </w:tabs>
        <w:autoSpaceDE w:val="0"/>
        <w:autoSpaceDN w:val="0"/>
        <w:adjustRightInd w:val="0"/>
        <w:ind w:hanging="720"/>
        <w:rPr>
          <w:rFonts w:ascii="Arial" w:hAnsi="Arial" w:cs="Arial"/>
        </w:rPr>
      </w:pPr>
    </w:p>
    <w:p w:rsidR="00AB60F2" w:rsidRDefault="004C027D" w:rsidP="004C027D">
      <w:r>
        <w:rPr>
          <w:rFonts w:ascii="Arial" w:hAnsi="Arial" w:cs="Arial"/>
          <w:b/>
          <w:bCs/>
          <w:sz w:val="32"/>
          <w:szCs w:val="32"/>
        </w:rPr>
        <w:t>Thank you for completing the survey! I appreciate you taking the time!</w:t>
      </w:r>
    </w:p>
    <w:sectPr w:rsidR="00AB60F2" w:rsidSect="001F31A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27D"/>
    <w:rsid w:val="001F31A8"/>
    <w:rsid w:val="004C027D"/>
    <w:rsid w:val="00AB6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9DE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591</Words>
  <Characters>3375</Characters>
  <Application>Microsoft Macintosh Word</Application>
  <DocSecurity>0</DocSecurity>
  <Lines>28</Lines>
  <Paragraphs>7</Paragraphs>
  <ScaleCrop>false</ScaleCrop>
  <Company>South Harnett Elementary School</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Carson</dc:creator>
  <cp:keywords/>
  <dc:description/>
  <cp:lastModifiedBy>Julie Carson</cp:lastModifiedBy>
  <cp:revision>1</cp:revision>
  <dcterms:created xsi:type="dcterms:W3CDTF">2012-11-27T22:34:00Z</dcterms:created>
  <dcterms:modified xsi:type="dcterms:W3CDTF">2012-11-27T22:50:00Z</dcterms:modified>
</cp:coreProperties>
</file>